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8"/>
          <w:szCs w:val="28"/>
        </w:rPr>
        <w:jc w:val="center"/>
        <w:spacing w:before="61"/>
        <w:ind w:left="4285" w:right="4141"/>
      </w:pP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X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I:</w:t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center"/>
        <w:spacing w:lineRule="auto" w:line="245"/>
        <w:ind w:left="225" w:right="83" w:hanging="1"/>
      </w:pP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ICE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X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PM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  <w:t>D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lineRule="exact" w:line="300"/>
        <w:ind w:left="115"/>
      </w:pPr>
      <w:r>
        <w:rPr>
          <w:rFonts w:cs="Times New Roman" w:hAnsi="Times New Roman" w:eastAsia="Times New Roman" w:ascii="Times New Roman"/>
          <w:position w:val="-1"/>
          <w:sz w:val="28"/>
          <w:szCs w:val="28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8"/>
          <w:szCs w:val="28"/>
          <w:u w:val="single" w:color="00000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8"/>
          <w:szCs w:val="28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8"/>
          <w:szCs w:val="28"/>
          <w:u w:val="single" w:color="00000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6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32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EFIN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-5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</w:t>
      </w:r>
      <w:r>
        <w:rPr>
          <w:rFonts w:cs="Times New Roman" w:hAnsi="Times New Roman" w:eastAsia="Times New Roman" w:ascii="Times New Roman"/>
          <w:b/>
          <w:spacing w:val="8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5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5.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UPPLY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FO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5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6.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ISTAN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18"/>
          <w:szCs w:val="18"/>
        </w:rPr>
        <w:t>W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ITH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RE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UL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-2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7.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ENE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8.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6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9.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NFLI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TER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3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10.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ISTRA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8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PECIFI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NS</w:t>
      </w:r>
      <w:r>
        <w:rPr>
          <w:rFonts w:cs="Times New Roman" w:hAnsi="Times New Roman" w:eastAsia="Times New Roman" w:ascii="Times New Roman"/>
          <w:b/>
          <w:spacing w:val="-1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12.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IL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13.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ED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b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ITY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ENTS</w:t>
      </w:r>
      <w:r>
        <w:rPr>
          <w:rFonts w:cs="Times New Roman" w:hAnsi="Times New Roman" w:eastAsia="Times New Roman" w:ascii="Times New Roman"/>
          <w:b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14.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NTEL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DU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PERTY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HT</w:t>
      </w:r>
      <w:r>
        <w:rPr>
          <w:rFonts w:cs="Times New Roman" w:hAnsi="Times New Roman" w:eastAsia="Times New Roman" w:ascii="Times New Roman"/>
          <w:b/>
          <w:spacing w:val="5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15.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ES</w:t>
      </w:r>
      <w:r>
        <w:rPr>
          <w:rFonts w:cs="Times New Roman" w:hAnsi="Times New Roman" w:eastAsia="Times New Roman" w:ascii="Times New Roman"/>
          <w:b/>
          <w:spacing w:val="-2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16.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PER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EL</w:t>
      </w:r>
      <w:r>
        <w:rPr>
          <w:rFonts w:cs="Times New Roman" w:hAnsi="Times New Roman" w:eastAsia="Times New Roman" w:ascii="Times New Roman"/>
          <w:b/>
          <w:spacing w:val="-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</w:t>
      </w:r>
      <w:r>
        <w:rPr>
          <w:rFonts w:cs="Times New Roman" w:hAnsi="Times New Roman" w:eastAsia="Times New Roman" w:ascii="Times New Roman"/>
          <w:b/>
          <w:spacing w:val="-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!</w:t>
      </w:r>
      <w:r>
        <w:rPr>
          <w:rFonts w:cs="Times New Roman" w:hAnsi="Times New Roman" w:eastAsia="Times New Roman" w:ascii="Times New Roman"/>
          <w:b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K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K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DEFI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17.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EPLACE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PER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EL</w:t>
      </w:r>
      <w:r>
        <w:rPr>
          <w:rFonts w:cs="Times New Roman" w:hAnsi="Times New Roman" w:eastAsia="Times New Roman" w:ascii="Times New Roman"/>
          <w:b/>
          <w:spacing w:val="-1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18.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EES</w:t>
      </w:r>
      <w:r>
        <w:rPr>
          <w:rFonts w:cs="Times New Roman" w:hAnsi="Times New Roman" w:eastAsia="Times New Roman" w:ascii="Times New Roman"/>
          <w:b/>
          <w:spacing w:val="-18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19.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PLE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TAS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DEL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YS</w:t>
      </w:r>
      <w:r>
        <w:rPr>
          <w:rFonts w:cs="Times New Roman" w:hAnsi="Times New Roman" w:eastAsia="Times New Roman" w:ascii="Times New Roman"/>
          <w:b/>
          <w:spacing w:val="-1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20.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G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-7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22.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EA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TLE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23.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NF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24.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10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25.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FIC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b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ITS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PEAN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ES</w:t>
      </w:r>
      <w:r>
        <w:rPr>
          <w:rFonts w:cs="Times New Roman" w:hAnsi="Times New Roman" w:eastAsia="Times New Roman" w:ascii="Times New Roman"/>
          <w:b/>
          <w:spacing w:val="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26.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NTE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IM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REP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RTS</w:t>
      </w:r>
      <w:r>
        <w:rPr>
          <w:rFonts w:cs="Times New Roman" w:hAnsi="Times New Roman" w:eastAsia="Times New Roman" w:ascii="Times New Roman"/>
          <w:b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27.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REP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RTS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U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ENTS</w:t>
      </w:r>
      <w:r>
        <w:rPr>
          <w:rFonts w:cs="Times New Roman" w:hAnsi="Times New Roman" w:eastAsia="Times New Roman" w:ascii="Times New Roman"/>
          <w:b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28.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X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PEND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FIC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-2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29.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TER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LATE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-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30.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INANCIAL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GUARANTE</w:t>
      </w:r>
      <w:r>
        <w:rPr>
          <w:rFonts w:cs="Times New Roman" w:hAnsi="Times New Roman" w:eastAsia="Times New Roman" w:ascii="Times New Roman"/>
          <w:b/>
          <w:spacing w:val="6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ERY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FR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32.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ISI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PRI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ES</w:t>
      </w:r>
      <w:r>
        <w:rPr>
          <w:rFonts w:cs="Times New Roman" w:hAnsi="Times New Roman" w:eastAsia="Times New Roman" w:ascii="Times New Roman"/>
          <w:b/>
          <w:spacing w:val="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33.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IES</w:t>
      </w:r>
      <w:r>
        <w:rPr>
          <w:rFonts w:cs="Times New Roman" w:hAnsi="Times New Roman" w:eastAsia="Times New Roman" w:ascii="Times New Roman"/>
          <w:b/>
          <w:spacing w:val="-9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34.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RE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CH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2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35.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US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ENSI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CT</w:t>
      </w:r>
      <w:r>
        <w:rPr>
          <w:rFonts w:cs="Times New Roman" w:hAnsi="Times New Roman" w:eastAsia="Times New Roman" w:ascii="Times New Roman"/>
          <w:b/>
          <w:spacing w:val="-3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36.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ING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ITY</w:t>
      </w:r>
      <w:r>
        <w:rPr>
          <w:rFonts w:cs="Times New Roman" w:hAnsi="Times New Roman" w:eastAsia="Times New Roman" w:ascii="Times New Roman"/>
          <w:b/>
          <w:spacing w:val="-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37.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ER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Y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38.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3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J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EU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-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39.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ECE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-6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40.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ETTLE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ENT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D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PUT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S</w:t>
      </w:r>
      <w:r>
        <w:rPr>
          <w:rFonts w:cs="Times New Roman" w:hAnsi="Times New Roman" w:eastAsia="Times New Roman" w:ascii="Times New Roman"/>
          <w:b/>
          <w:spacing w:val="-13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3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1"/>
          <w:w w:val="100"/>
          <w:sz w:val="18"/>
          <w:szCs w:val="1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</w:t>
      </w:r>
      <w:r>
        <w:rPr>
          <w:rFonts w:cs="Times New Roman" w:hAnsi="Times New Roman" w:eastAsia="Times New Roman" w:ascii="Times New Roman"/>
          <w:b/>
          <w:spacing w:val="2"/>
          <w:w w:val="100"/>
          <w:sz w:val="18"/>
          <w:szCs w:val="18"/>
        </w:rPr>
        <w:t>B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LE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LAW</w:t>
      </w:r>
      <w:r>
        <w:rPr>
          <w:rFonts w:cs="Times New Roman" w:hAnsi="Times New Roman" w:eastAsia="Times New Roman" w:ascii="Times New Roman"/>
          <w:b/>
          <w:spacing w:val="-2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7"/>
        <w:ind w:left="115"/>
        <w:sectPr>
          <w:pgNumType w:start="1"/>
          <w:pgMar w:footer="657" w:header="0" w:top="240" w:bottom="280" w:left="1020" w:right="1160"/>
          <w:footerReference w:type="default" r:id="rId4"/>
          <w:pgSz w:w="11920" w:h="16840"/>
        </w:sectPr>
      </w:pP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42.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ATA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PR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TEC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18"/>
          <w:szCs w:val="1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18"/>
          <w:szCs w:val="18"/>
        </w:rPr>
        <w:t>O</w:t>
      </w:r>
      <w:r>
        <w:rPr>
          <w:rFonts w:cs="Times New Roman" w:hAnsi="Times New Roman" w:eastAsia="Times New Roman" w:ascii="Times New Roman"/>
          <w:b/>
          <w:spacing w:val="10"/>
          <w:w w:val="100"/>
          <w:sz w:val="18"/>
          <w:szCs w:val="1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...............................................................................................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.....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72"/>
        <w:ind w:left="3018"/>
      </w:pP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EL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NS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9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word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1.4.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1.5.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6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2.2.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1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eunde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s: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534" w:right="78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534" w:right="75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ef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  <w:sectPr>
          <w:pgMar w:header="0" w:footer="657" w:top="98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3.2,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3.4.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3.5.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4.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easons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4.6.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4.7.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407"/>
      </w:pP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OBL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G</w:t>
      </w: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THE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G</w:t>
      </w:r>
      <w:r>
        <w:rPr>
          <w:rFonts w:cs="Times New Roman" w:hAnsi="Times New Roman" w:eastAsia="Times New Roman" w:ascii="Times New Roman"/>
          <w:b/>
          <w:spacing w:val="-2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THO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5.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MA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3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2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  <w:sectPr>
          <w:pgNumType w:start="3"/>
          <w:pgMar w:footer="637" w:header="0" w:top="740" w:bottom="280" w:left="1020" w:right="1020"/>
          <w:footerReference w:type="default" r:id="rId5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70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6.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WITH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2350"/>
      </w:pP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OBL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G</w:t>
      </w: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THE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-5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7.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because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4" w:firstLine="12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shops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7.6.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7.8,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bound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7.7.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bound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7.8.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3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rtic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7.9.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ps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8.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xual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eward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showing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codes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connec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51" w:right="84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8.6.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unusu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" w:lineRule="auto" w:line="245"/>
        <w:ind w:left="1959" w:right="71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unusu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8.7.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251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code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onduct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5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9.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econo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connec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connec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959" w:right="7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9.6.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10.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IVE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 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onduc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shown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10.2.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10.1,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10%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deduct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6"/>
        <w:ind w:left="1959" w:right="8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4"/>
          <w:szCs w:val="14"/>
        </w:rPr>
        <w:jc w:val="left"/>
        <w:spacing w:before="4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11.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11.1.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11.2.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12.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ILI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12.1.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b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ee)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(ii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1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968" w:right="7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6"/>
        <w:ind w:left="968" w:right="73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ue.</w:t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capped.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80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12.2.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3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ces,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ubcon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nswerab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1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capped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capped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capped.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nswerab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12.3.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14.9,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‘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5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choo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bear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nder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nswerab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12.4.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left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12.5.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6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13.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ITY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ENTS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13.1.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color w:val="212121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color w:val="000000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000000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212121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oduc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color w:val="212121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212121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color w:val="212121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color w:val="212121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color w:val="212121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ecent</w:t>
      </w:r>
      <w:r>
        <w:rPr>
          <w:rFonts w:cs="Times New Roman" w:hAnsi="Times New Roman" w:eastAsia="Times New Roman" w:ascii="Times New Roman"/>
          <w:color w:val="212121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color w:val="212121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212121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color w:val="212121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212121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subcon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000000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000000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color w:val="000000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212121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212121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color w:val="212121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13.2.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ues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392" w:right="74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4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showing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cancel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ek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9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wai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8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chase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bear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equences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3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nadequa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all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quences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4" w:hanging="360"/>
      </w:pP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6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bear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adequacy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32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13.3.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ues</w:t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83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4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ance: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601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959" w:right="74" w:hanging="358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6"/>
        <w:ind w:left="1959" w:right="83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iii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connec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2"/>
          <w:szCs w:val="22"/>
        </w:rPr>
        <w:jc w:val="left"/>
        <w:spacing w:before="20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1"/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bear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4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82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13.4.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7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14.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IAL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‘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tabs>
          <w:tab w:pos="1940" w:val="left"/>
        </w:tabs>
        <w:jc w:val="both"/>
        <w:spacing w:lineRule="auto" w:line="245"/>
        <w:ind w:left="1959" w:right="7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ached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oduce,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udy,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s)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doubt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959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exhaus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14.6.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awin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upon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14.7.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14.8.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awin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except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3071"/>
      </w:pP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THE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SE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15.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69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6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15.4.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awing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70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16.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aph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oppose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eep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4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1" w:lineRule="exact" w:line="380"/>
        <w:ind w:left="968" w:right="77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20"/>
        <w:ind w:left="139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7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16.6.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9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17.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s: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1" w:lineRule="exact" w:line="380"/>
        <w:ind w:left="968" w:right="76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20"/>
        <w:ind w:left="139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17.2.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aced.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done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17.4.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959" w:right="7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17.3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4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10%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18.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18.1.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18.2.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2444"/>
      </w:pP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M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THE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19.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3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SKS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00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19.2.</w:t>
        <w:tab/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19.1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15%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19.5.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15%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ue,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and;</w:t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to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1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20.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TO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ddendum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6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ddendum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1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addendum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addendum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ce.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 w:lineRule="auto" w:line="245"/>
        <w:ind w:left="968" w:right="7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5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equence,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6"/>
        <w:ind w:left="1392" w:right="75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2"/>
          <w:szCs w:val="22"/>
        </w:rPr>
        <w:jc w:val="left"/>
        <w:spacing w:before="20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1"/>
          <w:szCs w:val="21"/>
        </w:rPr>
        <w:t>en</w:t>
      </w:r>
      <w:r>
        <w:rPr>
          <w:rFonts w:cs="Times New Roman" w:hAnsi="Times New Roman" w:eastAsia="Times New Roman" w:ascii="Times New Roman"/>
          <w:spacing w:val="2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359"/>
        <w:ind w:left="1534" w:right="2219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(ii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nd,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4" w:lineRule="auto" w:line="245"/>
        <w:ind w:left="1959" w:right="77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(iii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6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/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4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5" w:hanging="425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pact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20.3.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left"/>
        <w:spacing w:before="66" w:lineRule="auto" w:line="245"/>
        <w:ind w:left="1392" w:right="77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obal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cannot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pact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20.4.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20.6.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oppose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6"/>
          <w:szCs w:val="16"/>
        </w:rPr>
        <w:jc w:val="left"/>
        <w:spacing w:before="6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21.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ING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21.1.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22.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22.1.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nnual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22.2.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annual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annual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22.3.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23.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MA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23.1.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23.2.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24.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24.1.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eep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24.2.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959" w:right="73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nput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wor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24.3.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6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2537" w:right="72" w:hanging="1702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25.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NS,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ITS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5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able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reasonable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26.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IM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69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26.6.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1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27.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awn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27.3.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27.4.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29,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2777"/>
      </w:pP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28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TS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&amp;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EBT</w:t>
      </w:r>
      <w:r>
        <w:rPr>
          <w:rFonts w:cs="Times New Roman" w:hAnsi="Times New Roman" w:eastAsia="Times New Roman" w:ascii="Times New Roman"/>
          <w:b/>
          <w:spacing w:val="-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28.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28.1.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28.2.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959" w:right="71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1" w:lineRule="exact" w:line="380"/>
        <w:ind w:left="968" w:right="73" w:firstLine="28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28.3.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denced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20"/>
        <w:ind w:left="1392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dence,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 w:lineRule="auto" w:line="245"/>
        <w:ind w:left="1392" w:right="8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0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odel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28.4.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28.5.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doubt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ds.</w:t>
      </w:r>
    </w:p>
    <w:p>
      <w:pPr>
        <w:rPr>
          <w:sz w:val="16"/>
          <w:szCs w:val="16"/>
        </w:rPr>
        <w:jc w:val="left"/>
        <w:spacing w:before="6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29.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40"/>
        <w:ind w:left="1817"/>
      </w:pPr>
      <w:r>
        <w:rPr>
          <w:rFonts w:cs="Times New Roman" w:hAnsi="Times New Roman" w:eastAsia="Times New Roman" w:ascii="Times New Roman"/>
          <w:position w:val="-1"/>
          <w:sz w:val="22"/>
          <w:szCs w:val="22"/>
        </w:rPr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  <w:u w:val="single" w:color="00000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1: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-4"/>
          <w:w w:val="100"/>
          <w:position w:val="-1"/>
          <w:sz w:val="22"/>
          <w:szCs w:val="22"/>
          <w:u w:val="single" w:color="000000"/>
        </w:rPr>
        <w:t>-</w:t>
      </w:r>
      <w:r>
        <w:rPr>
          <w:rFonts w:cs="Times New Roman" w:hAnsi="Times New Roman" w:eastAsia="Times New Roman" w:ascii="Times New Roman"/>
          <w:spacing w:val="-4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ac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2"/>
          <w:w w:val="100"/>
          <w:position w:val="-1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position w:val="-1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  <w:u w:val="single" w:color="000000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2"/>
          <w:szCs w:val="22"/>
        </w:rPr>
      </w:r>
    </w:p>
    <w:p>
      <w:pPr>
        <w:rPr>
          <w:sz w:val="20"/>
          <w:szCs w:val="20"/>
        </w:rPr>
        <w:jc w:val="left"/>
        <w:spacing w:before="1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32"/>
        <w:ind w:left="1817" w:right="18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4" w:hanging="42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20%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815" w:right="79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" w:lineRule="auto" w:line="245"/>
        <w:ind w:left="2242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%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s)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5" w:hanging="42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sum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90%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10%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5" w:hanging="42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817" w:right="5184"/>
      </w:pPr>
      <w:r>
        <w:rPr>
          <w:rFonts w:cs="Times New Roman" w:hAnsi="Times New Roman" w:eastAsia="Times New Roman" w:ascii="Times New Roman"/>
          <w:sz w:val="22"/>
          <w:szCs w:val="22"/>
        </w:rPr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  <w:u w:val="single" w:color="00000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2: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  <w:u w:val="single" w:color="00000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obal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ac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  <w:u w:val="single" w:color="00000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  <w:u w:val="single" w:color="000000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817" w:right="73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before="66" w:lineRule="auto" w:line="245"/>
        <w:ind w:left="2242" w:right="74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40%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30;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4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</w:t>
        <w:tab/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817" w:right="74"/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6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40%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4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27;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5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sum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90%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10%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2240" w:val="left"/>
        </w:tabs>
        <w:jc w:val="both"/>
        <w:spacing w:lineRule="auto" w:line="245"/>
        <w:ind w:left="2242" w:right="74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</w:t>
        <w:tab/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36.2,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conduct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oduced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29.1.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1"/>
          <w:szCs w:val="11"/>
        </w:rPr>
        <w:jc w:val="left"/>
        <w:spacing w:before="9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520" w:val="left"/>
        </w:tabs>
        <w:jc w:val="both"/>
        <w:spacing w:lineRule="auto" w:line="245"/>
        <w:ind w:left="1534" w:right="73" w:hanging="360"/>
      </w:pPr>
      <w:r>
        <w:rPr>
          <w:rFonts w:cs="Symbol" w:hAnsi="Symbol" w:eastAsia="Symbol" w:ascii="Symbol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o,</w:t>
      </w:r>
    </w:p>
    <w:p>
      <w:pPr>
        <w:rPr>
          <w:sz w:val="11"/>
          <w:szCs w:val="11"/>
        </w:rPr>
        <w:jc w:val="left"/>
        <w:spacing w:before="9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520" w:val="left"/>
        </w:tabs>
        <w:jc w:val="both"/>
        <w:spacing w:lineRule="auto" w:line="244"/>
        <w:ind w:left="1534" w:right="73" w:hanging="360"/>
      </w:pPr>
      <w:r>
        <w:rPr>
          <w:rFonts w:cs="Symbol" w:hAnsi="Symbol" w:eastAsia="Symbol" w:ascii="Symbol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3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which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ccount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968" w:right="7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aph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200,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2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29.4.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account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ached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29.6.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24.2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nput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nput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ounded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wor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29.7.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Fin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29.8.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29.9.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29.10.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Fin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1046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193/30.07.2018,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p.1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959" w:right="69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29.11.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70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30.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CIAL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cheque,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cash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cheque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bond,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30.5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head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nnex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30.4.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69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29.1.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30.6.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obal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ndependen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31.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6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425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ank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o,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676" w:right="7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dead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hus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31.4.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ank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31.5.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/>
        <w:ind w:left="1959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Union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donor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eans.</w:t>
      </w:r>
    </w:p>
    <w:p>
      <w:pPr>
        <w:rPr>
          <w:sz w:val="17"/>
          <w:szCs w:val="17"/>
        </w:rPr>
        <w:jc w:val="left"/>
        <w:spacing w:before="1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32.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ISI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32.1.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</w:p>
    <w:p>
      <w:pPr>
        <w:rPr>
          <w:sz w:val="17"/>
          <w:szCs w:val="17"/>
        </w:rPr>
        <w:jc w:val="left"/>
        <w:spacing w:before="2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33.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IRD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33.1.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33.2.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33.3.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ach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9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951"/>
      </w:pP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B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H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-22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,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ON</w:t>
      </w:r>
      <w:r>
        <w:rPr>
          <w:rFonts w:cs="Times New Roman" w:hAnsi="Times New Roman" w:eastAsia="Times New Roman" w:ascii="Times New Roman"/>
          <w:b/>
          <w:spacing w:val="-1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b/>
          <w:spacing w:val="-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34.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34.1.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/>
        <w:ind w:left="96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6"/>
        <w:ind w:left="968" w:right="666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2"/>
          <w:szCs w:val="22"/>
        </w:rPr>
        <w:jc w:val="left"/>
        <w:spacing w:before="20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34.4.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34.2,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/>
        <w:ind w:left="96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deduct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34.6.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35.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3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NTRACT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Suspen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aud: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35.4.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connec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s: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968"/>
      </w:pP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spacing w:val="59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/>
        <w:ind w:left="96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392" w:right="76" w:hanging="42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oned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35.2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35.6.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35.7.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soon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36.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ING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ind w:left="1214" w:right="7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before="6"/>
        <w:ind w:left="1922" w:right="163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36.8,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except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36.2.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e: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2" w:lineRule="exact" w:line="380"/>
        <w:ind w:left="968" w:right="7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20"/>
        <w:ind w:left="1392"/>
      </w:pP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ood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before="6"/>
        <w:ind w:left="1356" w:right="111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ces;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5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1" w:hanging="425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392" w:right="74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8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addendum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968" w:right="2142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9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ance,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4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  <w:tab/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onduct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10.1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1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ual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Court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380" w:val="left"/>
        </w:tabs>
        <w:jc w:val="both"/>
        <w:spacing w:lineRule="auto" w:line="245"/>
        <w:ind w:left="1392" w:right="7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nanced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968" w:right="722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9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12"/>
          <w:szCs w:val="12"/>
        </w:rPr>
        <w:jc w:val="left"/>
        <w:spacing w:before="7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73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392" w:right="82" w:hanging="42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body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968" w:right="86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968" w:right="766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p)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36.3.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5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36.4.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before="66" w:lineRule="auto" w:line="245"/>
        <w:ind w:left="1959" w:right="8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36.5.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36.6.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36.7.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36.8.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36.9.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6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37.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37.1.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14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7" w:hanging="35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120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29;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3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392" w:right="76" w:hanging="35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37.2.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37.3.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xceed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38.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MAJ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38.1.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8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38.2.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hqua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oods,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...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38.3.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19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29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6" w:lineRule="auto" w:line="245"/>
        <w:ind w:left="1959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majeur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1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38.4.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38.5.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38.4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38.6.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nue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180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eason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equence,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5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39.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39.1.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son,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39.2.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6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39.1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39.2,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39.4.</w:t>
        <w:tab/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deceas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412"/>
      </w:pP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SETTLE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-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OF</w:t>
      </w:r>
      <w:r>
        <w:rPr>
          <w:rFonts w:cs="Times New Roman" w:hAnsi="Times New Roman" w:eastAsia="Times New Roman" w:ascii="Times New Roman"/>
          <w:b/>
          <w:spacing w:val="-1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ES</w:t>
      </w:r>
      <w:r>
        <w:rPr>
          <w:rFonts w:cs="Times New Roman" w:hAnsi="Times New Roman" w:eastAsia="Times New Roman" w:ascii="Times New Roman"/>
          <w:b/>
          <w:spacing w:val="-1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b/>
          <w:spacing w:val="-1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BLE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b/>
          <w:spacing w:val="-32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40.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ME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IS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40.2.</w:t>
        <w:tab/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120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959" w:right="74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4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40.3.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son.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accept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'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80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40.4.</w:t>
        <w:tab/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41.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00000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2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tabs>
          <w:tab w:pos="1940" w:val="left"/>
        </w:tabs>
        <w:jc w:val="both"/>
        <w:spacing w:lineRule="auto" w:line="245"/>
        <w:ind w:left="1959" w:right="73" w:hanging="70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41.1.</w:t>
        <w:tab/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Union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where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7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center"/>
        <w:ind w:left="3550" w:right="3545"/>
      </w:pP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b/>
          <w:spacing w:val="-2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22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-1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OTE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36"/>
      </w:pP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IC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D0D0D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42.</w:t>
      </w:r>
      <w:r>
        <w:rPr>
          <w:rFonts w:cs="Times New Roman" w:hAnsi="Times New Roman" w:eastAsia="Times New Roman" w:ascii="Times New Roman"/>
          <w:b/>
          <w:color w:val="0D0D0D"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b/>
          <w:color w:val="0D0D0D"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color w:val="000000"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color w:val="000000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color w:val="000000"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color w:val="000000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42.1.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7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1725.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Such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1725,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Should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6"/>
        <w:ind w:left="1109" w:right="84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5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42.2.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85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109" w:right="80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’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"/>
        <w:ind w:left="1109" w:right="89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109" w:right="77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25)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1725.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6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eans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8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dance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109" w:right="5959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8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adopt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e: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749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eudon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7" w:lineRule="auto" w:line="245"/>
        <w:ind w:left="1109" w:right="84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109" w:right="81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109" w:right="84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eness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109" w:right="75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awful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eaches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undue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48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aware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each.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on: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9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ned;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749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equences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 w:lineRule="auto" w:line="245"/>
        <w:ind w:left="1109" w:right="77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opos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each,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6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1725,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3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2016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679,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109" w:right="9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"/>
        <w:ind w:left="1109" w:right="462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2018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1725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o:</w:t>
      </w:r>
    </w:p>
    <w:p>
      <w:pPr>
        <w:rPr>
          <w:sz w:val="24"/>
          <w:szCs w:val="24"/>
        </w:rPr>
        <w:jc w:val="left"/>
        <w:spacing w:before="6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45"/>
        <w:ind w:left="1109" w:right="83" w:hanging="360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ance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749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b)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6" w:lineRule="auto" w:line="245"/>
        <w:ind w:left="749" w:right="305"/>
      </w:pP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undue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d)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7"/>
        <w:sectPr>
          <w:pgMar w:header="0" w:footer="637" w:top="740" w:bottom="280" w:left="1020" w:right="1020"/>
          <w:pgSz w:w="11920" w:h="16840"/>
        </w:sectPr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4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eaches,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access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66" w:lineRule="auto" w:line="245"/>
        <w:ind w:left="1109" w:right="74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Pro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ocol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European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udes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8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osu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2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7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exceed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7.9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ons.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undue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beha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eof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Union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requ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45"/>
        <w:ind w:left="1109" w:right="7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pose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ons,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4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hose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3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s.</w:t>
      </w:r>
      <w:r>
        <w:rPr>
          <w:rFonts w:cs="Times New Roman" w:hAnsi="Times New Roman" w:eastAsia="Times New Roman" w:ascii="Times New Roman"/>
          <w:spacing w:val="4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equest</w:t>
      </w:r>
      <w:r>
        <w:rPr>
          <w:rFonts w:cs="Times New Roman" w:hAnsi="Times New Roman" w:eastAsia="Times New Roman" w:ascii="Times New Roman"/>
          <w:spacing w:val="1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docu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dence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2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29"/>
        <w:ind w:left="115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*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*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*</w:t>
      </w:r>
    </w:p>
    <w:sectPr>
      <w:pgMar w:header="0" w:footer="637" w:top="740" w:bottom="280" w:left="1020" w:right="1020"/>
      <w:pgSz w:w="11920" w:h="1684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55.76pt;margin-top:798.201pt;width:65.612pt;height:22.3325pt;mso-position-horizontal-relative:page;mso-position-vertical-relative:page;z-index:-985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/>
                </w:pP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202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.1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18"/>
                    <w:szCs w:val="18"/>
                  </w:rPr>
                  <w:jc w:val="left"/>
                  <w:ind w:left="20" w:right="-27"/>
                </w:pP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b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_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x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c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_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n</w:t>
                </w:r>
              </w:p>
            </w:txbxContent>
          </v:textbox>
          <w10:wrap type="none"/>
        </v:shape>
      </w:pict>
    </w:r>
    <w:r>
      <w:pict>
        <v:shape type="#_x0000_t202" style="position:absolute;margin-left:485.34pt;margin-top:798.854pt;width:47.48pt;height:11.12pt;mso-position-horizontal-relative:page;mso-position-vertical-relative:page;z-index:-984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8"/>
                    <w:szCs w:val="18"/>
                  </w:rPr>
                  <w:jc w:val="left"/>
                  <w:spacing w:lineRule="exact" w:line="200"/>
                  <w:ind w:left="20" w:right="-27"/>
                </w:pP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18"/>
                    <w:szCs w:val="18"/>
                  </w:rPr>
                  <w:t>P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f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29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55.76pt;margin-top:798.081pt;width:65.612pt;height:22.3325pt;mso-position-horizontal-relative:page;mso-position-vertical-relative:page;z-index:-983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/>
                </w:pP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202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.1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18"/>
                    <w:szCs w:val="18"/>
                  </w:rPr>
                  <w:jc w:val="left"/>
                  <w:ind w:left="20" w:right="-27"/>
                </w:pP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b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_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x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c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_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n</w:t>
                </w:r>
              </w:p>
            </w:txbxContent>
          </v:textbox>
          <w10:wrap type="none"/>
        </v:shape>
      </w:pict>
    </w:r>
    <w:r>
      <w:pict>
        <v:shape type="#_x0000_t202" style="position:absolute;margin-left:466.5pt;margin-top:798.854pt;width:52.04pt;height:11pt;mso-position-horizontal-relative:page;mso-position-vertical-relative:page;z-index:-982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8"/>
                    <w:szCs w:val="18"/>
                  </w:rPr>
                  <w:jc w:val="left"/>
                  <w:spacing w:lineRule="exact" w:line="200"/>
                  <w:ind w:left="20" w:right="-27"/>
                </w:pP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18"/>
                    <w:szCs w:val="18"/>
                  </w:rPr>
                  <w:t>P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18"/>
                    <w:szCs w:val="18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  <w:t>f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18"/>
                    <w:szCs w:val="18"/>
                  </w:rPr>
                  <w:t>29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